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676BB5" w14:textId="41139CFD" w:rsidR="007A6B3A" w:rsidRPr="005711D8" w:rsidRDefault="00B934C8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>
        <w:rPr>
          <w:rFonts w:ascii="Calibri" w:hAnsi="Calibri"/>
          <w:b/>
          <w:bCs/>
        </w:rPr>
        <w:t>A</w:t>
      </w:r>
      <w:r w:rsidR="007A6B3A" w:rsidRPr="005711D8">
        <w:rPr>
          <w:rFonts w:ascii="Calibri" w:hAnsi="Calibri"/>
          <w:b/>
          <w:bCs/>
        </w:rPr>
        <w:t xml:space="preserve">NEXO </w:t>
      </w:r>
      <w:r w:rsidR="00D00E77">
        <w:rPr>
          <w:rFonts w:ascii="Calibri" w:hAnsi="Calibri"/>
          <w:b/>
          <w:bCs/>
        </w:rPr>
        <w:t>V</w:t>
      </w:r>
      <w:r w:rsidR="00E07E53">
        <w:rPr>
          <w:rFonts w:ascii="Calibri" w:hAnsi="Calibri"/>
          <w:b/>
          <w:bCs/>
        </w:rPr>
        <w:t>I</w:t>
      </w:r>
      <w:r w:rsidR="00746E60">
        <w:rPr>
          <w:rFonts w:ascii="Calibri" w:hAnsi="Calibri"/>
          <w:b/>
          <w:bCs/>
        </w:rPr>
        <w:t>I</w:t>
      </w:r>
    </w:p>
    <w:p w14:paraId="689BBF44" w14:textId="01ABA052" w:rsidR="007A6B3A" w:rsidRPr="00113F6B" w:rsidRDefault="00483AF3" w:rsidP="00BB2DC6">
      <w:pPr>
        <w:pStyle w:val="Ttulo8"/>
        <w:rPr>
          <w:rFonts w:ascii="Calibri" w:hAnsi="Calibri"/>
          <w:szCs w:val="22"/>
          <w:lang w:val="pt-PT"/>
        </w:rPr>
      </w:pPr>
      <w:r>
        <w:rPr>
          <w:rFonts w:ascii="Calibri" w:hAnsi="Calibri"/>
          <w:b w:val="0"/>
          <w:szCs w:val="22"/>
          <w:lang w:val="pt-PT"/>
        </w:rPr>
        <w:t xml:space="preserve">PREGÃO </w:t>
      </w:r>
      <w:r w:rsidRPr="00113F6B">
        <w:rPr>
          <w:rFonts w:ascii="Calibri" w:hAnsi="Calibri"/>
          <w:b w:val="0"/>
          <w:szCs w:val="22"/>
          <w:lang w:val="pt-PT"/>
        </w:rPr>
        <w:t xml:space="preserve">ELETRÔNICO Nº </w:t>
      </w:r>
      <w:r w:rsidR="00113F6B" w:rsidRPr="00113F6B">
        <w:rPr>
          <w:rFonts w:ascii="Calibri" w:hAnsi="Calibri"/>
          <w:b w:val="0"/>
          <w:szCs w:val="22"/>
          <w:lang w:val="pt-PT"/>
        </w:rPr>
        <w:t>1554</w:t>
      </w:r>
      <w:r w:rsidR="00F2392A" w:rsidRPr="00113F6B">
        <w:rPr>
          <w:rFonts w:ascii="Calibri" w:hAnsi="Calibri"/>
          <w:b w:val="0"/>
          <w:szCs w:val="22"/>
          <w:lang w:val="pt-PT"/>
        </w:rPr>
        <w:t>/20</w:t>
      </w:r>
      <w:r w:rsidR="00095A81" w:rsidRPr="00113F6B">
        <w:rPr>
          <w:rFonts w:ascii="Calibri" w:hAnsi="Calibri"/>
          <w:b w:val="0"/>
          <w:szCs w:val="22"/>
          <w:lang w:val="pt-PT"/>
        </w:rPr>
        <w:t>2</w:t>
      </w:r>
      <w:r w:rsidR="007C5F90" w:rsidRPr="00113F6B">
        <w:rPr>
          <w:rFonts w:ascii="Calibri" w:hAnsi="Calibri"/>
          <w:b w:val="0"/>
          <w:szCs w:val="22"/>
          <w:lang w:val="pt-PT"/>
        </w:rPr>
        <w:t>3</w:t>
      </w:r>
    </w:p>
    <w:p w14:paraId="3A057C9A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7F8A052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6CF55208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1A58F03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61048329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528AE8A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04BC942A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518CD34B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2292BB6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722BA851" w14:textId="0015E576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CNPJ:</w:t>
      </w:r>
    </w:p>
    <w:p w14:paraId="0FE52616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(  )             </w:t>
      </w:r>
    </w:p>
    <w:p w14:paraId="64F2DACE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3C0EF3F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2BA718A2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4468C30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020F155A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17B2D273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42403476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</w:t>
      </w:r>
      <w:r w:rsidR="00D00E77">
        <w:rPr>
          <w:rFonts w:ascii="Calibri" w:hAnsi="Calibri"/>
          <w:b/>
          <w:sz w:val="22"/>
          <w:szCs w:val="22"/>
        </w:rPr>
        <w:t>o</w:t>
      </w:r>
      <w:r w:rsidR="00851288">
        <w:rPr>
          <w:rFonts w:ascii="Calibri" w:hAnsi="Calibri"/>
          <w:b/>
          <w:sz w:val="22"/>
          <w:szCs w:val="22"/>
        </w:rPr>
        <w:t xml:space="preserve"> Contrato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34296391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32DD7D3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76191153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3ABA8A66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Telefones: (  )             Celular: (  )</w:t>
      </w:r>
    </w:p>
    <w:p w14:paraId="215C3E9A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6ADA61B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56E3F6DC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02822B1F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56BCE587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</w:p>
    <w:sectPr w:rsidR="00FC5800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FE4B45" w:rsidRPr="00562F8F" w:rsidRDefault="00562F8F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FE4B45" w:rsidRDefault="00562F8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FE4B45" w:rsidRDefault="00FE4B45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3F6B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3194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34C8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0A6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084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2E80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8840-3E0E-41F9-A5EA-4893BBA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35</cp:revision>
  <cp:lastPrinted>2023-10-27T20:09:00Z</cp:lastPrinted>
  <dcterms:created xsi:type="dcterms:W3CDTF">2020-05-14T18:48:00Z</dcterms:created>
  <dcterms:modified xsi:type="dcterms:W3CDTF">2023-12-04T20:46:00Z</dcterms:modified>
</cp:coreProperties>
</file>